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C1B6" w14:textId="1D4D5D20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b/>
          <w:bCs/>
          <w:sz w:val="24"/>
          <w:szCs w:val="24"/>
          <w:lang w:val="lt-LT"/>
        </w:rPr>
        <w:t>LOPŠELIO-DARŽELIO „</w:t>
      </w:r>
      <w:r w:rsidR="00C92BC8">
        <w:rPr>
          <w:rFonts w:ascii="Times New Roman" w:hAnsi="Times New Roman" w:cs="Times New Roman"/>
          <w:b/>
          <w:bCs/>
          <w:sz w:val="24"/>
          <w:szCs w:val="24"/>
          <w:lang w:val="lt-LT"/>
        </w:rPr>
        <w:t>DVI LAPĖS</w:t>
      </w:r>
      <w:r w:rsidR="00B919D4">
        <w:rPr>
          <w:rFonts w:ascii="Times New Roman" w:hAnsi="Times New Roman" w:cs="Times New Roman"/>
          <w:b/>
          <w:bCs/>
          <w:sz w:val="24"/>
          <w:szCs w:val="24"/>
          <w:lang w:val="lt-LT"/>
        </w:rPr>
        <w:t>“</w:t>
      </w:r>
    </w:p>
    <w:p w14:paraId="3C6E57BF" w14:textId="5F918F11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2840F1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</w:t>
      </w:r>
      <w:r w:rsidR="00E671D0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DF7B00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40BCE6C6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DF7B00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E671D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65425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DF7B00">
        <w:rPr>
          <w:rFonts w:ascii="Times New Roman" w:hAnsi="Times New Roman" w:cs="Times New Roman"/>
          <w:sz w:val="24"/>
          <w:szCs w:val="24"/>
          <w:lang w:val="lt-LT"/>
        </w:rPr>
        <w:t>0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62D7AE7A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lopšelis-darželis „</w:t>
      </w:r>
      <w:r w:rsidR="00C92BC8">
        <w:rPr>
          <w:rFonts w:ascii="Times New Roman" w:hAnsi="Times New Roman" w:cs="Times New Roman"/>
          <w:sz w:val="24"/>
          <w:szCs w:val="24"/>
          <w:lang w:val="lt-LT"/>
        </w:rPr>
        <w:t>Dvi lapės</w:t>
      </w:r>
      <w:bookmarkStart w:id="0" w:name="_GoBack"/>
      <w:bookmarkEnd w:id="0"/>
      <w:r w:rsidR="00B919D4">
        <w:rPr>
          <w:rFonts w:ascii="Times New Roman" w:hAnsi="Times New Roman" w:cs="Times New Roman"/>
          <w:sz w:val="24"/>
          <w:szCs w:val="24"/>
          <w:lang w:val="lt-LT"/>
        </w:rPr>
        <w:t>“</w:t>
      </w:r>
    </w:p>
    <w:p w14:paraId="1F4B8AE8" w14:textId="6FB33D2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190525130</w:t>
      </w:r>
    </w:p>
    <w:p w14:paraId="2EC96B06" w14:textId="60D62F3D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J. Basanavičiaus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92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3A4F0F8E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1994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3103667E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919D4">
        <w:rPr>
          <w:rFonts w:ascii="Times New Roman" w:hAnsi="Times New Roman" w:cs="Times New Roman"/>
          <w:sz w:val="24"/>
          <w:szCs w:val="24"/>
          <w:lang w:val="lt-LT"/>
        </w:rPr>
        <w:t>ikimokyklinio amžiaus vaikų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6E0F6D4C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</w:t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25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DF7B00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82653E9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840F1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11803E8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2840F1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42AC17DC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2840F1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</w:t>
      </w:r>
      <w:proofErr w:type="spellStart"/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Atidėjiniai</w:t>
      </w:r>
      <w:proofErr w:type="spellEnd"/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E325C49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840F1">
        <w:rPr>
          <w:rFonts w:ascii="Times New Roman" w:hAnsi="Times New Roman" w:cs="Times New Roman"/>
          <w:sz w:val="24"/>
          <w:szCs w:val="24"/>
          <w:lang w:val="lt-LT"/>
        </w:rPr>
        <w:t>Eglė Ivanauskaitė-Rimšė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</w:t>
      </w:r>
      <w:proofErr w:type="spellStart"/>
      <w:r w:rsidR="002B18CE">
        <w:rPr>
          <w:rFonts w:ascii="Times New Roman" w:hAnsi="Times New Roman" w:cs="Times New Roman"/>
          <w:sz w:val="24"/>
          <w:szCs w:val="24"/>
          <w:lang w:val="lt-LT"/>
        </w:rPr>
        <w:t>Vaičiulienė</w:t>
      </w:r>
      <w:proofErr w:type="spellEnd"/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60B05" w14:textId="77777777" w:rsidR="00AC0E61" w:rsidRDefault="00AC0E61" w:rsidP="0087691B">
      <w:pPr>
        <w:spacing w:after="0" w:line="240" w:lineRule="auto"/>
      </w:pPr>
      <w:r>
        <w:separator/>
      </w:r>
    </w:p>
  </w:endnote>
  <w:endnote w:type="continuationSeparator" w:id="0">
    <w:p w14:paraId="39D6B959" w14:textId="77777777" w:rsidR="00AC0E61" w:rsidRDefault="00AC0E61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4F9D2053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1A907" w14:textId="77777777" w:rsidR="00AC0E61" w:rsidRDefault="00AC0E61" w:rsidP="0087691B">
      <w:pPr>
        <w:spacing w:after="0" w:line="240" w:lineRule="auto"/>
      </w:pPr>
      <w:r>
        <w:separator/>
      </w:r>
    </w:p>
  </w:footnote>
  <w:footnote w:type="continuationSeparator" w:id="0">
    <w:p w14:paraId="6A9DD1EA" w14:textId="77777777" w:rsidR="00AC0E61" w:rsidRDefault="00AC0E61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74"/>
    <w:rsid w:val="00165425"/>
    <w:rsid w:val="0019395B"/>
    <w:rsid w:val="002112D2"/>
    <w:rsid w:val="0022167B"/>
    <w:rsid w:val="00257B51"/>
    <w:rsid w:val="002840F1"/>
    <w:rsid w:val="002A4805"/>
    <w:rsid w:val="002B18CE"/>
    <w:rsid w:val="00300D38"/>
    <w:rsid w:val="003333C7"/>
    <w:rsid w:val="00381C79"/>
    <w:rsid w:val="003F6656"/>
    <w:rsid w:val="00443B2B"/>
    <w:rsid w:val="004464B6"/>
    <w:rsid w:val="004814DE"/>
    <w:rsid w:val="00482DEC"/>
    <w:rsid w:val="00517325"/>
    <w:rsid w:val="005512A2"/>
    <w:rsid w:val="00577957"/>
    <w:rsid w:val="0058475A"/>
    <w:rsid w:val="00595BC5"/>
    <w:rsid w:val="005D1174"/>
    <w:rsid w:val="005D3DAF"/>
    <w:rsid w:val="005E181E"/>
    <w:rsid w:val="00603997"/>
    <w:rsid w:val="006817C9"/>
    <w:rsid w:val="006A71E5"/>
    <w:rsid w:val="006C6DB3"/>
    <w:rsid w:val="006F34B6"/>
    <w:rsid w:val="007E6DF9"/>
    <w:rsid w:val="008416CE"/>
    <w:rsid w:val="0087691B"/>
    <w:rsid w:val="008A6510"/>
    <w:rsid w:val="008E48B6"/>
    <w:rsid w:val="00923F0A"/>
    <w:rsid w:val="0095376A"/>
    <w:rsid w:val="00991D95"/>
    <w:rsid w:val="009C639B"/>
    <w:rsid w:val="009F6DA9"/>
    <w:rsid w:val="00A05157"/>
    <w:rsid w:val="00A17B48"/>
    <w:rsid w:val="00A303B7"/>
    <w:rsid w:val="00AA7F94"/>
    <w:rsid w:val="00AC0E61"/>
    <w:rsid w:val="00AD043D"/>
    <w:rsid w:val="00AF539B"/>
    <w:rsid w:val="00B121E0"/>
    <w:rsid w:val="00B1604D"/>
    <w:rsid w:val="00B4395C"/>
    <w:rsid w:val="00B606D7"/>
    <w:rsid w:val="00B919D4"/>
    <w:rsid w:val="00BF5AC2"/>
    <w:rsid w:val="00C0241F"/>
    <w:rsid w:val="00C0703D"/>
    <w:rsid w:val="00C3603C"/>
    <w:rsid w:val="00C91F92"/>
    <w:rsid w:val="00C92BC8"/>
    <w:rsid w:val="00D21395"/>
    <w:rsid w:val="00D35E60"/>
    <w:rsid w:val="00D96AD0"/>
    <w:rsid w:val="00DA13C5"/>
    <w:rsid w:val="00DF3397"/>
    <w:rsid w:val="00DF7B00"/>
    <w:rsid w:val="00E25722"/>
    <w:rsid w:val="00E45CD7"/>
    <w:rsid w:val="00E64BBE"/>
    <w:rsid w:val="00E671D0"/>
    <w:rsid w:val="00E71456"/>
    <w:rsid w:val="00EC6ED6"/>
    <w:rsid w:val="00EE3B8D"/>
    <w:rsid w:val="00EF58B4"/>
    <w:rsid w:val="00F6043F"/>
    <w:rsid w:val="00F67582"/>
    <w:rsid w:val="00FA3398"/>
    <w:rsid w:val="00FC116A"/>
    <w:rsid w:val="00F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2980</Words>
  <Characters>1699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PC25</cp:lastModifiedBy>
  <dcterms:modified xsi:type="dcterms:W3CDTF">2025-10-20T12:47:00Z</dcterms:modified>
  <cp:revision>19</cp:revision>
</cp:coreProperties>
</file>